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shd w:val="clear" w:color="auto" w:fill="auto"/>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shd w:val="clear" w:color="auto" w:fill="auto"/>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shd w:val="clear" w:color="auto" w:fill="auto"/>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67E971FD" w14:textId="77777777"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14:paraId="01C6EFD9"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7EC11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50C11958" w14:textId="243F20E6" w:rsidR="00174139" w:rsidRDefault="00174139" w:rsidP="00174139">
      <w:pPr>
        <w:rPr>
          <w:rFonts w:ascii="Tahoma" w:hAnsi="Tahoma" w:cs="Tahoma"/>
          <w:b/>
        </w:rPr>
      </w:pPr>
      <w:bookmarkStart w:id="0" w:name="_Hlk178606354"/>
      <w:r w:rsidRPr="001E7425">
        <w:rPr>
          <w:rFonts w:ascii="Tahoma" w:hAnsi="Tahoma" w:cs="Tahoma"/>
          <w:b/>
        </w:rPr>
        <w:t>Consultation n° 20</w:t>
      </w:r>
      <w:r w:rsidR="00F37CB8" w:rsidRPr="001E7425">
        <w:rPr>
          <w:rFonts w:ascii="Tahoma" w:hAnsi="Tahoma" w:cs="Tahoma"/>
          <w:b/>
        </w:rPr>
        <w:t>2</w:t>
      </w:r>
      <w:r w:rsidR="00174EA2">
        <w:rPr>
          <w:rFonts w:ascii="Tahoma" w:hAnsi="Tahoma" w:cs="Tahoma"/>
          <w:b/>
        </w:rPr>
        <w:t>5</w:t>
      </w:r>
      <w:r w:rsidR="00A1624F" w:rsidRPr="001E7425">
        <w:rPr>
          <w:rFonts w:ascii="Tahoma" w:hAnsi="Tahoma" w:cs="Tahoma"/>
          <w:b/>
        </w:rPr>
        <w:t>D</w:t>
      </w:r>
      <w:r w:rsidR="00E56F53">
        <w:rPr>
          <w:rFonts w:ascii="Tahoma" w:hAnsi="Tahoma" w:cs="Tahoma"/>
          <w:b/>
        </w:rPr>
        <w:t>TA00</w:t>
      </w:r>
      <w:r w:rsidR="002C4E14">
        <w:rPr>
          <w:rFonts w:ascii="Tahoma" w:hAnsi="Tahoma" w:cs="Tahoma"/>
          <w:b/>
        </w:rPr>
        <w:t>74</w:t>
      </w:r>
      <w:r w:rsidRPr="001E7425">
        <w:rPr>
          <w:rFonts w:ascii="Tahoma" w:hAnsi="Tahoma" w:cs="Tahoma"/>
          <w:b/>
        </w:rPr>
        <w:t> :</w:t>
      </w:r>
    </w:p>
    <w:p w14:paraId="1AF62687" w14:textId="77777777" w:rsidR="00E56F53" w:rsidRDefault="00E56F53" w:rsidP="00174139">
      <w:pPr>
        <w:rPr>
          <w:rFonts w:ascii="Tahoma" w:hAnsi="Tahoma" w:cs="Tahoma"/>
          <w:b/>
        </w:rPr>
      </w:pPr>
    </w:p>
    <w:p w14:paraId="7030CF8C" w14:textId="21476F36" w:rsidR="00E56F53" w:rsidRPr="001E7425" w:rsidRDefault="00E56F53" w:rsidP="00174139">
      <w:pPr>
        <w:rPr>
          <w:rFonts w:ascii="Tahoma" w:hAnsi="Tahoma" w:cs="Tahoma"/>
          <w:b/>
        </w:rPr>
      </w:pPr>
      <w:r>
        <w:rPr>
          <w:rFonts w:ascii="Tahoma" w:hAnsi="Tahoma" w:cs="Tahoma"/>
          <w:b/>
        </w:rPr>
        <w:t>N° de PPI : 20</w:t>
      </w:r>
      <w:r w:rsidR="00174EA2">
        <w:rPr>
          <w:rFonts w:ascii="Tahoma" w:hAnsi="Tahoma" w:cs="Tahoma"/>
          <w:b/>
        </w:rPr>
        <w:t>24</w:t>
      </w:r>
      <w:r>
        <w:rPr>
          <w:rFonts w:ascii="Tahoma" w:hAnsi="Tahoma" w:cs="Tahoma"/>
          <w:b/>
        </w:rPr>
        <w:t>-</w:t>
      </w:r>
      <w:r w:rsidR="002C4E14">
        <w:rPr>
          <w:rFonts w:ascii="Tahoma" w:hAnsi="Tahoma" w:cs="Tahoma"/>
          <w:b/>
        </w:rPr>
        <w:t>907</w:t>
      </w:r>
      <w:r>
        <w:rPr>
          <w:rFonts w:ascii="Tahoma" w:hAnsi="Tahoma" w:cs="Tahoma"/>
          <w:b/>
        </w:rPr>
        <w:t>-IT</w:t>
      </w:r>
    </w:p>
    <w:p w14:paraId="1B972B24" w14:textId="77777777" w:rsidR="00174139" w:rsidRPr="001E7425" w:rsidRDefault="00174139" w:rsidP="00174139">
      <w:pPr>
        <w:rPr>
          <w:rFonts w:ascii="Tahoma" w:hAnsi="Tahoma" w:cs="Tahoma"/>
          <w:b/>
        </w:rPr>
      </w:pPr>
    </w:p>
    <w:bookmarkEnd w:id="0"/>
    <w:p w14:paraId="5D04C1F3" w14:textId="66964F11" w:rsidR="00174EA2" w:rsidRPr="00174EA2" w:rsidRDefault="00174EA2" w:rsidP="00174EA2">
      <w:pPr>
        <w:jc w:val="both"/>
        <w:rPr>
          <w:rFonts w:ascii="Tahoma" w:hAnsi="Tahoma" w:cs="Tahoma"/>
          <w:b/>
        </w:rPr>
      </w:pPr>
      <w:r w:rsidRPr="00174EA2">
        <w:rPr>
          <w:rFonts w:ascii="Tahoma" w:hAnsi="Tahoma" w:cs="Tahoma"/>
          <w:b/>
        </w:rPr>
        <w:t>CHU DE BREST – CAVALE BLANCHE – POLE</w:t>
      </w:r>
      <w:r w:rsidR="002C4E14">
        <w:rPr>
          <w:rFonts w:ascii="Tahoma" w:hAnsi="Tahoma" w:cs="Tahoma"/>
          <w:b/>
        </w:rPr>
        <w:t>S 3, 4 ET PLATEAU TECHNIQUE</w:t>
      </w:r>
    </w:p>
    <w:p w14:paraId="7DBF65B2" w14:textId="05244947" w:rsidR="00E56F53" w:rsidRPr="001E7425" w:rsidRDefault="00174EA2" w:rsidP="00174EA2">
      <w:pPr>
        <w:jc w:val="both"/>
        <w:rPr>
          <w:rFonts w:ascii="Tahoma" w:hAnsi="Tahoma" w:cs="Tahoma"/>
          <w:b/>
          <w:bCs/>
        </w:rPr>
      </w:pPr>
      <w:r w:rsidRPr="00174EA2">
        <w:rPr>
          <w:rFonts w:ascii="Tahoma" w:hAnsi="Tahoma" w:cs="Tahoma"/>
          <w:b/>
        </w:rPr>
        <w:t xml:space="preserve">Travaux de remplacement </w:t>
      </w:r>
      <w:r w:rsidR="002C4E14">
        <w:rPr>
          <w:rFonts w:ascii="Tahoma" w:hAnsi="Tahoma" w:cs="Tahoma"/>
          <w:b/>
        </w:rPr>
        <w:t>des mitigeurs</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2CD4CF7B" w:rsidR="00D53321" w:rsidRPr="00A2106F" w:rsidRDefault="00174EA2"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 xml:space="preserve">à l’ensemble du marché ou de l’accord-cadre </w:t>
      </w:r>
      <w:r w:rsidR="00D53321" w:rsidRPr="00A2106F">
        <w:rPr>
          <w:rFonts w:ascii="Tahoma" w:hAnsi="Tahoma" w:cs="Tahoma"/>
          <w:i/>
          <w:iCs/>
          <w:sz w:val="18"/>
          <w:szCs w:val="18"/>
        </w:rPr>
        <w:t xml:space="preserve">(en cas de </w:t>
      </w:r>
      <w:proofErr w:type="gramStart"/>
      <w:r w:rsidR="00D53321" w:rsidRPr="00A2106F">
        <w:rPr>
          <w:rFonts w:ascii="Tahoma" w:hAnsi="Tahoma" w:cs="Tahoma"/>
          <w:i/>
          <w:iCs/>
          <w:sz w:val="18"/>
          <w:szCs w:val="18"/>
        </w:rPr>
        <w:t>non allotissement</w:t>
      </w:r>
      <w:proofErr w:type="gramEnd"/>
      <w:r w:rsidR="00D53321" w:rsidRPr="00A2106F">
        <w:rPr>
          <w:rFonts w:ascii="Tahoma" w:hAnsi="Tahoma" w:cs="Tahoma"/>
          <w:i/>
          <w:iCs/>
          <w:sz w:val="18"/>
          <w:szCs w:val="18"/>
        </w:rPr>
        <w:t>) </w:t>
      </w:r>
      <w:r w:rsidR="00D53321"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49B0F67F" w:rsidR="00D53321" w:rsidRDefault="00174EA2"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r>
      <w:r w:rsidR="00D53321">
        <w:rPr>
          <w:rFonts w:ascii="Tahoma" w:hAnsi="Tahoma" w:cs="Tahoma"/>
        </w:rPr>
        <w:t>au lot ou aux lots</w:t>
      </w:r>
      <w:r w:rsidR="00D53321" w:rsidRPr="00A2106F">
        <w:rPr>
          <w:rFonts w:ascii="Tahoma" w:hAnsi="Tahoma" w:cs="Tahoma"/>
        </w:rPr>
        <w:t xml:space="preserve"> du marché ou de l’accord-cadre </w:t>
      </w:r>
      <w:r w:rsidR="00D53321" w:rsidRPr="00A2106F">
        <w:rPr>
          <w:rFonts w:ascii="Tahoma" w:hAnsi="Tahoma" w:cs="Tahoma"/>
          <w:i/>
          <w:iCs/>
          <w:sz w:val="18"/>
          <w:szCs w:val="18"/>
        </w:rPr>
        <w:t>(en cas d’allotissement)</w:t>
      </w:r>
      <w:r w:rsidR="00D53321">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p w14:paraId="6344CEBE" w14:textId="77777777" w:rsidR="00174EA2" w:rsidRDefault="00174EA2" w:rsidP="00174139">
      <w:pPr>
        <w:pStyle w:val="En-tte"/>
        <w:tabs>
          <w:tab w:val="clear" w:pos="4536"/>
          <w:tab w:val="clear" w:pos="9072"/>
        </w:tabs>
        <w:ind w:left="567"/>
        <w:rPr>
          <w:rFonts w:ascii="Tahoma" w:hAnsi="Tahoma" w:cs="Tahoma"/>
          <w:b/>
          <w:bCs/>
        </w:rPr>
      </w:pPr>
    </w:p>
    <w:p w14:paraId="0DFF0F5A" w14:textId="77777777" w:rsidR="00174EA2" w:rsidRDefault="00174EA2" w:rsidP="00174139">
      <w:pPr>
        <w:pStyle w:val="En-tte"/>
        <w:tabs>
          <w:tab w:val="clear" w:pos="4536"/>
          <w:tab w:val="clear" w:pos="9072"/>
        </w:tabs>
        <w:ind w:left="567"/>
        <w:rPr>
          <w:rFonts w:ascii="Tahoma" w:hAnsi="Tahoma" w:cs="Tahoma"/>
          <w:b/>
          <w:bCs/>
        </w:rPr>
      </w:pPr>
    </w:p>
    <w:p w14:paraId="54880F96" w14:textId="77777777" w:rsidR="00174EA2" w:rsidRDefault="00174EA2" w:rsidP="00174139">
      <w:pPr>
        <w:pStyle w:val="En-tte"/>
        <w:tabs>
          <w:tab w:val="clear" w:pos="4536"/>
          <w:tab w:val="clear" w:pos="9072"/>
        </w:tabs>
        <w:ind w:left="567"/>
        <w:rPr>
          <w:rFonts w:ascii="Tahoma" w:hAnsi="Tahoma" w:cs="Tahoma"/>
          <w:b/>
          <w:bCs/>
        </w:rPr>
      </w:pPr>
    </w:p>
    <w:p w14:paraId="3734263A" w14:textId="77777777" w:rsidR="00174EA2" w:rsidRDefault="00174EA2" w:rsidP="00174139">
      <w:pPr>
        <w:pStyle w:val="En-tte"/>
        <w:tabs>
          <w:tab w:val="clear" w:pos="4536"/>
          <w:tab w:val="clear" w:pos="9072"/>
        </w:tabs>
        <w:ind w:left="567"/>
        <w:rPr>
          <w:rFonts w:ascii="Tahoma" w:hAnsi="Tahoma" w:cs="Tahoma"/>
          <w:b/>
          <w:bCs/>
        </w:rPr>
      </w:pPr>
    </w:p>
    <w:p w14:paraId="53B5EB64" w14:textId="77777777" w:rsidR="00174EA2" w:rsidRDefault="00174EA2" w:rsidP="00174139">
      <w:pPr>
        <w:pStyle w:val="En-tte"/>
        <w:tabs>
          <w:tab w:val="clear" w:pos="4536"/>
          <w:tab w:val="clear" w:pos="9072"/>
        </w:tabs>
        <w:ind w:left="567"/>
        <w:rPr>
          <w:rFonts w:ascii="Tahoma" w:hAnsi="Tahoma" w:cs="Tahoma"/>
          <w:b/>
          <w:bCs/>
        </w:rPr>
      </w:pPr>
    </w:p>
    <w:p w14:paraId="758A4A4C" w14:textId="77777777" w:rsidR="00174EA2" w:rsidRDefault="00174EA2" w:rsidP="00174139">
      <w:pPr>
        <w:pStyle w:val="En-tte"/>
        <w:tabs>
          <w:tab w:val="clear" w:pos="4536"/>
          <w:tab w:val="clear" w:pos="9072"/>
        </w:tabs>
        <w:ind w:left="567"/>
        <w:rPr>
          <w:rFonts w:ascii="Tahoma" w:hAnsi="Tahoma" w:cs="Tahoma"/>
          <w:b/>
          <w:bCs/>
        </w:rPr>
      </w:pPr>
    </w:p>
    <w:p w14:paraId="2677D659" w14:textId="77777777" w:rsidR="00174EA2" w:rsidRDefault="00174EA2" w:rsidP="00174139">
      <w:pPr>
        <w:pStyle w:val="En-tte"/>
        <w:tabs>
          <w:tab w:val="clear" w:pos="4536"/>
          <w:tab w:val="clear" w:pos="9072"/>
        </w:tabs>
        <w:ind w:left="567"/>
        <w:rPr>
          <w:rFonts w:ascii="Tahoma" w:hAnsi="Tahoma" w:cs="Tahoma"/>
          <w:b/>
          <w:bCs/>
        </w:rPr>
      </w:pPr>
    </w:p>
    <w:p w14:paraId="2B2E1DCA" w14:textId="77777777" w:rsidR="00174EA2" w:rsidRDefault="00174EA2" w:rsidP="00174139">
      <w:pPr>
        <w:pStyle w:val="En-tte"/>
        <w:tabs>
          <w:tab w:val="clear" w:pos="4536"/>
          <w:tab w:val="clear" w:pos="9072"/>
        </w:tabs>
        <w:ind w:left="567"/>
        <w:rPr>
          <w:rFonts w:ascii="Tahoma" w:hAnsi="Tahoma" w:cs="Tahoma"/>
          <w:b/>
          <w:bCs/>
        </w:rPr>
      </w:pPr>
    </w:p>
    <w:p w14:paraId="76114336" w14:textId="77777777" w:rsidR="00174EA2" w:rsidRDefault="00174EA2"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59436077"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174EA2">
            <w:rPr>
              <w:rFonts w:ascii="Tahoma" w:hAnsi="Tahoma" w:cs="Tahoma"/>
              <w:b/>
              <w:i/>
              <w:iCs/>
            </w:rPr>
            <w:t>5</w:t>
          </w:r>
          <w:r w:rsidR="00A1624F">
            <w:rPr>
              <w:rFonts w:ascii="Tahoma" w:hAnsi="Tahoma" w:cs="Tahoma"/>
              <w:b/>
              <w:i/>
              <w:iCs/>
            </w:rPr>
            <w:t>D</w:t>
          </w:r>
          <w:r w:rsidR="00E56F53">
            <w:rPr>
              <w:rFonts w:ascii="Tahoma" w:hAnsi="Tahoma" w:cs="Tahoma"/>
              <w:b/>
              <w:i/>
              <w:iCs/>
            </w:rPr>
            <w:t>TA00</w:t>
          </w:r>
          <w:r w:rsidR="002C4E14">
            <w:rPr>
              <w:rFonts w:ascii="Tahoma" w:hAnsi="Tahoma" w:cs="Tahoma"/>
              <w:b/>
              <w:i/>
              <w:iCs/>
            </w:rPr>
            <w:t>74</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74EA2"/>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4E14"/>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3F67E9"/>
    <w:rsid w:val="00402F5F"/>
    <w:rsid w:val="00412718"/>
    <w:rsid w:val="00412F01"/>
    <w:rsid w:val="00413A54"/>
    <w:rsid w:val="00472DBE"/>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81</TotalTime>
  <Pages>3</Pages>
  <Words>792</Words>
  <Characters>4361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5143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30</cp:revision>
  <cp:lastPrinted>2016-03-31T13:07:00Z</cp:lastPrinted>
  <dcterms:created xsi:type="dcterms:W3CDTF">2016-04-19T07:03:00Z</dcterms:created>
  <dcterms:modified xsi:type="dcterms:W3CDTF">2025-06-23T14:14:00Z</dcterms:modified>
</cp:coreProperties>
</file>